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8A1B" w14:textId="7DC6EFF8" w:rsidR="00D73861" w:rsidRPr="000806D2" w:rsidRDefault="00D73861" w:rsidP="000F2B71">
      <w:pPr>
        <w:pStyle w:val="Nagwek"/>
        <w:spacing w:line="240" w:lineRule="auto"/>
        <w:jc w:val="right"/>
        <w:outlineLvl w:val="0"/>
        <w:rPr>
          <w:rFonts w:ascii="Times New Roman" w:hAnsi="Times New Roman"/>
          <w:b/>
          <w:bCs/>
          <w:sz w:val="24"/>
        </w:rPr>
      </w:pPr>
      <w:r w:rsidRPr="000806D2">
        <w:rPr>
          <w:rFonts w:ascii="Times New Roman" w:hAnsi="Times New Roman"/>
          <w:b/>
          <w:bCs/>
          <w:sz w:val="24"/>
        </w:rPr>
        <w:t>Załącznik nr 2 do SWZ</w:t>
      </w:r>
    </w:p>
    <w:p w14:paraId="480B1239" w14:textId="77777777" w:rsidR="00D73861" w:rsidRPr="000806D2" w:rsidRDefault="00D73861" w:rsidP="000F2B71">
      <w:pPr>
        <w:pStyle w:val="Nagwek"/>
        <w:spacing w:line="240" w:lineRule="auto"/>
        <w:jc w:val="right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4195F515" w14:textId="77777777" w:rsidR="00D73861" w:rsidRPr="000806D2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0806D2">
        <w:rPr>
          <w:rFonts w:ascii="Times New Roman" w:hAnsi="Times New Roman"/>
          <w:noProof w:val="0"/>
          <w:sz w:val="24"/>
          <w:lang w:eastAsia="en-US"/>
        </w:rPr>
        <w:t>Zamawiający:</w:t>
      </w:r>
    </w:p>
    <w:p w14:paraId="30E80F74" w14:textId="77777777" w:rsidR="00D73861" w:rsidRPr="000806D2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0806D2">
        <w:rPr>
          <w:rFonts w:ascii="Times New Roman" w:hAnsi="Times New Roman"/>
          <w:noProof w:val="0"/>
          <w:sz w:val="24"/>
          <w:lang w:eastAsia="en-US"/>
        </w:rPr>
        <w:t>Gmina Dukla</w:t>
      </w:r>
    </w:p>
    <w:p w14:paraId="51A5B366" w14:textId="77777777" w:rsidR="00D73861" w:rsidRPr="000806D2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0806D2">
        <w:rPr>
          <w:rFonts w:ascii="Times New Roman" w:hAnsi="Times New Roman"/>
          <w:noProof w:val="0"/>
          <w:sz w:val="24"/>
          <w:lang w:eastAsia="en-US"/>
        </w:rPr>
        <w:t>38-450 Dukla</w:t>
      </w:r>
    </w:p>
    <w:p w14:paraId="66E14C3F" w14:textId="3671929B" w:rsidR="00B65807" w:rsidRPr="000806D2" w:rsidRDefault="000806D2" w:rsidP="000F2B71">
      <w:pPr>
        <w:pStyle w:val="tekstdokumentu"/>
        <w:spacing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noProof w:val="0"/>
          <w:sz w:val="24"/>
          <w:lang w:eastAsia="en-US"/>
        </w:rPr>
        <w:tab/>
      </w:r>
      <w:r w:rsidR="00D73861" w:rsidRPr="000806D2">
        <w:rPr>
          <w:rFonts w:ascii="Times New Roman" w:hAnsi="Times New Roman"/>
          <w:noProof w:val="0"/>
          <w:sz w:val="24"/>
          <w:lang w:eastAsia="en-US"/>
        </w:rPr>
        <w:t>ul. Trakt Węgierski 11</w:t>
      </w:r>
      <w:r w:rsidR="003558C1" w:rsidRPr="000806D2">
        <w:rPr>
          <w:rFonts w:ascii="Times New Roman" w:hAnsi="Times New Roman"/>
          <w:sz w:val="24"/>
        </w:rPr>
        <w:tab/>
      </w:r>
    </w:p>
    <w:p w14:paraId="093CF2AF" w14:textId="77777777" w:rsidR="00D73861" w:rsidRPr="000806D2" w:rsidRDefault="00D73861" w:rsidP="000F2B71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C36FEB3" w14:textId="00BA618C" w:rsidR="00B65807" w:rsidRPr="000806D2" w:rsidRDefault="00B65807" w:rsidP="000F2B71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0806D2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0806D2" w:rsidRDefault="00B65807" w:rsidP="000F2B71">
      <w:pPr>
        <w:tabs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0806D2" w:rsidRDefault="00B65807" w:rsidP="000F2B71">
      <w:pPr>
        <w:tabs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3965DCAC" w:rsidR="00B65807" w:rsidRPr="000806D2" w:rsidRDefault="00B65807" w:rsidP="000F2B7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ab/>
        <w:t>(</w:t>
      </w:r>
      <w:r w:rsidRPr="000806D2">
        <w:rPr>
          <w:rFonts w:ascii="Times New Roman" w:hAnsi="Times New Roman"/>
          <w:i/>
          <w:color w:val="000000" w:themeColor="text1"/>
          <w:sz w:val="24"/>
        </w:rPr>
        <w:t xml:space="preserve">pełna nazwa i adres </w:t>
      </w:r>
      <w:r w:rsidR="002971CB" w:rsidRPr="000806D2">
        <w:rPr>
          <w:rFonts w:ascii="Times New Roman" w:hAnsi="Times New Roman"/>
          <w:i/>
          <w:color w:val="000000" w:themeColor="text1"/>
          <w:sz w:val="24"/>
        </w:rPr>
        <w:t>Wykonawcy</w:t>
      </w:r>
      <w:r w:rsidR="00A11B30" w:rsidRPr="000806D2">
        <w:rPr>
          <w:rFonts w:ascii="Times New Roman" w:hAnsi="Times New Roman"/>
          <w:i/>
          <w:color w:val="000000" w:themeColor="text1"/>
          <w:sz w:val="24"/>
        </w:rPr>
        <w:t>/Wykonawców</w:t>
      </w:r>
      <w:r w:rsidR="002971CB" w:rsidRPr="000806D2">
        <w:rPr>
          <w:rFonts w:ascii="Times New Roman" w:hAnsi="Times New Roman"/>
          <w:color w:val="000000" w:themeColor="text1"/>
          <w:sz w:val="24"/>
        </w:rPr>
        <w:t>) *</w:t>
      </w:r>
    </w:p>
    <w:p w14:paraId="59D58C8F" w14:textId="19B6A519" w:rsidR="00B65807" w:rsidRPr="000806D2" w:rsidRDefault="00B65807" w:rsidP="000F2B7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i/>
          <w:color w:val="000000" w:themeColor="text1"/>
          <w:sz w:val="24"/>
        </w:rPr>
        <w:t>w przypadku Wykonawców wspólnie ubiegających się o zamówienie (np. konsorcjum, spółka cywilna tj.</w:t>
      </w:r>
      <w:r w:rsidR="002971CB" w:rsidRPr="000806D2">
        <w:rPr>
          <w:rFonts w:ascii="Times New Roman" w:hAnsi="Times New Roman"/>
          <w:i/>
          <w:color w:val="000000" w:themeColor="text1"/>
          <w:sz w:val="24"/>
        </w:rPr>
        <w:t> </w:t>
      </w:r>
      <w:r w:rsidRPr="000806D2">
        <w:rPr>
          <w:rFonts w:ascii="Times New Roman" w:hAnsi="Times New Roman"/>
          <w:i/>
          <w:color w:val="000000" w:themeColor="text1"/>
          <w:sz w:val="24"/>
        </w:rPr>
        <w:t>wspólnicy spółki cywilnej) należy wymienić wszystkich Wykonawców wspólnie ubiegających się o zamówienie</w:t>
      </w:r>
      <w:r w:rsidR="000806D2">
        <w:rPr>
          <w:rFonts w:ascii="Times New Roman" w:hAnsi="Times New Roman"/>
          <w:i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i/>
          <w:color w:val="000000" w:themeColor="text1"/>
          <w:sz w:val="24"/>
        </w:rPr>
        <w:t>(w przypadku spółki cywilnej należy wymienić wszystkich wspólników spółki cywilnej)</w:t>
      </w:r>
    </w:p>
    <w:p w14:paraId="19EB78FC" w14:textId="77777777" w:rsidR="00A11B30" w:rsidRPr="000806D2" w:rsidRDefault="00A11B30" w:rsidP="000F2B71">
      <w:pPr>
        <w:tabs>
          <w:tab w:val="left" w:leader="dot" w:pos="4820"/>
          <w:tab w:val="righ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</w:p>
    <w:p w14:paraId="707E2968" w14:textId="13CF7C97" w:rsidR="00B65807" w:rsidRPr="000806D2" w:rsidRDefault="00B65807" w:rsidP="000F2B71">
      <w:pPr>
        <w:tabs>
          <w:tab w:val="left" w:leader="dot" w:pos="4820"/>
          <w:tab w:val="righ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0806D2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 w:rsidRPr="000806D2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="002971CB" w:rsidRPr="000806D2">
        <w:rPr>
          <w:rFonts w:ascii="Times New Roman" w:hAnsi="Times New Roman"/>
          <w:color w:val="000000" w:themeColor="text1"/>
          <w:sz w:val="24"/>
          <w:lang w:val="en-US"/>
        </w:rPr>
        <w:tab/>
        <w:t>, NIP</w:t>
      </w:r>
      <w:r w:rsidR="005E3918" w:rsidRPr="000806D2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0806D2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Pr="000806D2" w:rsidRDefault="00B65807" w:rsidP="000F2B71">
      <w:pPr>
        <w:tabs>
          <w:tab w:val="left" w:leader="dot" w:pos="2793"/>
          <w:tab w:val="left" w:leader="dot" w:pos="5301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0806D2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0806D2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 w:rsidRPr="000806D2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0806D2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Pr="000806D2" w:rsidRDefault="00B65807" w:rsidP="000F2B71">
      <w:pPr>
        <w:tabs>
          <w:tab w:val="left" w:leader="dot" w:pos="2793"/>
          <w:tab w:val="left" w:leader="dot" w:pos="5301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0806D2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 w:rsidRPr="000806D2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0806D2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 w:rsidRPr="000806D2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0806D2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0806D2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655B4F2D" w14:textId="77777777" w:rsidR="00F00D2B" w:rsidRPr="000806D2" w:rsidRDefault="00F00D2B" w:rsidP="000F2B71">
      <w:pPr>
        <w:spacing w:line="240" w:lineRule="auto"/>
        <w:rPr>
          <w:rFonts w:ascii="Times New Roman" w:hAnsi="Times New Roman"/>
          <w:color w:val="000000" w:themeColor="text1"/>
          <w:sz w:val="24"/>
        </w:rPr>
      </w:pPr>
    </w:p>
    <w:p w14:paraId="4009F044" w14:textId="7DBECB93" w:rsidR="008177A5" w:rsidRPr="000806D2" w:rsidRDefault="00B65807" w:rsidP="000F2B71">
      <w:pPr>
        <w:spacing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0806D2">
        <w:rPr>
          <w:rFonts w:ascii="Times New Roman" w:hAnsi="Times New Roman"/>
          <w:color w:val="000000" w:themeColor="text1"/>
          <w:sz w:val="24"/>
        </w:rPr>
        <w:t>,</w:t>
      </w:r>
      <w:r w:rsidRPr="000806D2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</w:t>
      </w:r>
      <w:r w:rsidR="00884C39" w:rsidRPr="000806D2">
        <w:rPr>
          <w:rFonts w:ascii="Times New Roman" w:hAnsi="Times New Roman"/>
          <w:color w:val="000000" w:themeColor="text1"/>
          <w:sz w:val="24"/>
        </w:rPr>
        <w:t xml:space="preserve">prowadzonego </w:t>
      </w:r>
      <w:r w:rsidR="00884C39" w:rsidRPr="000806D2">
        <w:rPr>
          <w:rFonts w:ascii="Times New Roman" w:hAnsi="Times New Roman"/>
          <w:sz w:val="24"/>
        </w:rPr>
        <w:t>w</w:t>
      </w:r>
      <w:r w:rsidR="001A4EBD" w:rsidRPr="000806D2">
        <w:rPr>
          <w:rFonts w:ascii="Times New Roman" w:hAnsi="Times New Roman"/>
          <w:sz w:val="24"/>
        </w:rPr>
        <w:t xml:space="preserve"> </w:t>
      </w:r>
      <w:r w:rsidR="001A4EBD" w:rsidRPr="000806D2">
        <w:rPr>
          <w:rFonts w:ascii="Times New Roman" w:hAnsi="Times New Roman"/>
          <w:sz w:val="24"/>
          <w:u w:val="single"/>
        </w:rPr>
        <w:t>trybie podstawowym, na podstawie art. 275 pkt. 1)</w:t>
      </w:r>
      <w:r w:rsidR="001A4EBD" w:rsidRPr="000806D2">
        <w:rPr>
          <w:rFonts w:ascii="Times New Roman" w:hAnsi="Times New Roman"/>
          <w:sz w:val="24"/>
        </w:rPr>
        <w:t xml:space="preserve"> ustawy</w:t>
      </w:r>
      <w:r w:rsidR="000806D2">
        <w:rPr>
          <w:rFonts w:ascii="Times New Roman" w:hAnsi="Times New Roman"/>
          <w:sz w:val="24"/>
        </w:rPr>
        <w:t xml:space="preserve"> </w:t>
      </w:r>
      <w:r w:rsidR="001A4EBD" w:rsidRPr="000806D2">
        <w:rPr>
          <w:rFonts w:ascii="Times New Roman" w:hAnsi="Times New Roman"/>
          <w:sz w:val="24"/>
        </w:rPr>
        <w:t>z dnia 11 września 2019 roku - Prawo zamówień publicznych</w:t>
      </w:r>
      <w:r w:rsidR="00884C39" w:rsidRPr="000806D2">
        <w:rPr>
          <w:rFonts w:ascii="Times New Roman" w:hAnsi="Times New Roman"/>
          <w:sz w:val="24"/>
        </w:rPr>
        <w:t xml:space="preserve"> (t.j. Dz. U. z 2024 roku, poz. 1320 z późn. zm.)</w:t>
      </w:r>
      <w:r w:rsidR="001A4EBD" w:rsidRPr="000806D2">
        <w:rPr>
          <w:rFonts w:ascii="Times New Roman" w:hAnsi="Times New Roman"/>
          <w:sz w:val="24"/>
        </w:rPr>
        <w:t xml:space="preserve"> dla zadania: </w:t>
      </w:r>
      <w:bookmarkStart w:id="0" w:name="_Hlk219977154"/>
      <w:r w:rsidR="0052230C" w:rsidRPr="000806D2">
        <w:rPr>
          <w:rFonts w:ascii="Times New Roman" w:hAnsi="Times New Roman"/>
          <w:b/>
          <w:bCs/>
          <w:color w:val="000000" w:themeColor="text1"/>
          <w:sz w:val="24"/>
        </w:rPr>
        <w:t>„</w:t>
      </w:r>
      <w:r w:rsidR="00122AC5" w:rsidRPr="000806D2">
        <w:rPr>
          <w:rFonts w:ascii="Times New Roman" w:hAnsi="Times New Roman"/>
          <w:b/>
          <w:bCs/>
          <w:color w:val="000000" w:themeColor="text1"/>
          <w:sz w:val="24"/>
        </w:rPr>
        <w:t>Odbiór, transport i zagospodarowanie odpadów (odpadów budowlanych, wielkogabarytowych, odzieży i tekstyliów) oraz zagospodarowanie odpadów niebezpiecznych (opakowania zawierające pozostałości substancji niebezpiecznych lub nimi zanieczyszczone, leki) zebranych w Gminnym Punkcie Selektywnej Zbiórki Odpadów Komunalnych w Dukli</w:t>
      </w:r>
      <w:r w:rsidR="0052230C" w:rsidRPr="000806D2">
        <w:rPr>
          <w:rFonts w:ascii="Times New Roman" w:hAnsi="Times New Roman"/>
          <w:b/>
          <w:bCs/>
          <w:color w:val="000000" w:themeColor="text1"/>
          <w:sz w:val="24"/>
        </w:rPr>
        <w:t>”</w:t>
      </w:r>
      <w:bookmarkEnd w:id="0"/>
    </w:p>
    <w:p w14:paraId="3431A2F9" w14:textId="77777777" w:rsidR="00215C27" w:rsidRPr="000806D2" w:rsidRDefault="00215C27" w:rsidP="000F2B71">
      <w:pPr>
        <w:spacing w:line="240" w:lineRule="auto"/>
        <w:rPr>
          <w:rFonts w:ascii="Times New Roman" w:eastAsiaTheme="minorHAnsi" w:hAnsi="Times New Roman"/>
          <w:b/>
          <w:sz w:val="24"/>
        </w:rPr>
      </w:pPr>
    </w:p>
    <w:p w14:paraId="5AE9CBA8" w14:textId="6513F5C9" w:rsidR="0052230C" w:rsidRPr="000806D2" w:rsidRDefault="003F0077" w:rsidP="000F2B71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  <w:lang w:eastAsia="pl-PL"/>
        </w:rPr>
        <w:t>Oferujemy wykonanie całości przedmiotu zamówienia za wynagrodzenie</w:t>
      </w:r>
      <w:r w:rsidR="009758F3" w:rsidRPr="000806D2">
        <w:rPr>
          <w:rFonts w:ascii="Times New Roman" w:hAnsi="Times New Roman"/>
          <w:color w:val="000000" w:themeColor="text1"/>
          <w:sz w:val="24"/>
          <w:lang w:eastAsia="pl-PL"/>
        </w:rPr>
        <w:t>:</w:t>
      </w:r>
    </w:p>
    <w:p w14:paraId="39DD9768" w14:textId="459D852A" w:rsidR="004D303D" w:rsidRPr="000806D2" w:rsidRDefault="004D303D" w:rsidP="000806D2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Zadanie nr 1</w:t>
      </w:r>
      <w:r w:rsidRPr="000806D2">
        <w:rPr>
          <w:rFonts w:ascii="Times New Roman" w:hAnsi="Times New Roman"/>
          <w:color w:val="000000" w:themeColor="text1"/>
          <w:sz w:val="24"/>
          <w:lang w:eastAsia="pl-PL"/>
        </w:rPr>
        <w:t xml:space="preserve"> (część nr 1 zamówienia) </w:t>
      </w:r>
      <w:r w:rsidR="00864C6F" w:rsidRPr="000806D2">
        <w:rPr>
          <w:rFonts w:ascii="Times New Roman" w:hAnsi="Times New Roman"/>
          <w:color w:val="000000" w:themeColor="text1"/>
          <w:sz w:val="24"/>
          <w:lang w:eastAsia="pl-PL"/>
        </w:rPr>
        <w:t>– Odbiór, transport i zagospodarowanie odpadów wielkogabarytowych (20 03 07) zebranych w Gminnym Punkcie Selektywnej Zbiórki Odpadów Komunalnych w Dukli:</w:t>
      </w:r>
    </w:p>
    <w:p w14:paraId="22ABBB1F" w14:textId="6EFE343F" w:rsidR="00122AC5" w:rsidRPr="000806D2" w:rsidRDefault="00122AC5" w:rsidP="000806D2">
      <w:pPr>
        <w:pStyle w:val="Akapitzlist"/>
        <w:numPr>
          <w:ilvl w:val="2"/>
          <w:numId w:val="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135F365A" w14:textId="77777777" w:rsidR="00122AC5" w:rsidRPr="000806D2" w:rsidRDefault="0052230C" w:rsidP="000806D2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………….</w:t>
      </w:r>
      <w:r w:rsidR="00CD3453"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79FB942F" w14:textId="08A0161C" w:rsidR="004D4A40" w:rsidRPr="000806D2" w:rsidRDefault="003F0077" w:rsidP="000806D2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</w:t>
      </w:r>
      <w:r w:rsidR="002971CB"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>……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,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765"/>
        <w:gridCol w:w="1346"/>
        <w:gridCol w:w="1134"/>
        <w:gridCol w:w="1130"/>
        <w:gridCol w:w="1422"/>
        <w:gridCol w:w="1417"/>
      </w:tblGrid>
      <w:tr w:rsidR="00DE1809" w:rsidRPr="000806D2" w14:paraId="06947CBD" w14:textId="77777777" w:rsidTr="000806D2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0E68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8B2B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ACDC" w14:textId="430B3270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Szacunkowa ilość odpadów</w:t>
            </w:r>
            <w:r w:rsidR="000806D2">
              <w:rPr>
                <w:rFonts w:ascii="Times New Roman" w:hAnsi="Times New Roman"/>
                <w:szCs w:val="20"/>
              </w:rPr>
              <w:t xml:space="preserve"> </w:t>
            </w:r>
            <w:r w:rsidRPr="000806D2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759F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3ECA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7FC2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40260E0B" w14:textId="0D9FEB82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poz.</w:t>
            </w:r>
            <w:r w:rsidR="000806D2">
              <w:rPr>
                <w:rFonts w:ascii="Times New Roman" w:hAnsi="Times New Roman"/>
                <w:szCs w:val="20"/>
              </w:rPr>
              <w:t xml:space="preserve"> </w:t>
            </w:r>
            <w:r w:rsidRPr="000806D2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854" w14:textId="115934EA" w:rsidR="00DE1809" w:rsidRPr="000806D2" w:rsidRDefault="00DE1809" w:rsidP="000806D2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Cena brutto [zł] poz. 3x5</w:t>
            </w:r>
          </w:p>
        </w:tc>
      </w:tr>
      <w:tr w:rsidR="00DE1809" w:rsidRPr="000806D2" w14:paraId="43D9C354" w14:textId="77777777" w:rsidTr="000806D2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19A2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0806D2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0D74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0806D2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FE6C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0806D2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4290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0806D2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532B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0806D2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960D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0806D2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4D43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0806D2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0806D2" w14:paraId="0E79FE1C" w14:textId="77777777" w:rsidTr="000806D2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4C01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77B6" w14:textId="77777777" w:rsidR="00DE1809" w:rsidRPr="000806D2" w:rsidRDefault="00DE1809" w:rsidP="000806D2">
            <w:pPr>
              <w:spacing w:line="240" w:lineRule="auto"/>
              <w:jc w:val="left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Odbiór, transport i zagospodarowanie odpadów wielkogabarytowych (20 03 07) zebranych w Gminnym Punkcie Selektywnej Zbiórki Odpadów Komunalnych w Dukli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678B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24F3" w14:textId="6AD174C8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55DF" w14:textId="7371AB9C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0C74" w14:textId="5736FC16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79B5" w14:textId="0C84A191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0806D2" w14:paraId="28608416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205F" w14:textId="77777777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0806D2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515" w14:textId="6727FBE0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25CA" w14:textId="007A1944" w:rsidR="00DE1809" w:rsidRPr="000806D2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57BB8137" w14:textId="77777777" w:rsidR="00DE1809" w:rsidRPr="000806D2" w:rsidRDefault="00DE1809" w:rsidP="000F2B71">
      <w:pPr>
        <w:tabs>
          <w:tab w:val="left" w:pos="426"/>
          <w:tab w:val="right" w:leader="dot" w:pos="9633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</w:p>
    <w:p w14:paraId="7CA729ED" w14:textId="334FA8EB" w:rsidR="00122AC5" w:rsidRPr="000806D2" w:rsidRDefault="004D303D" w:rsidP="000806D2">
      <w:pPr>
        <w:pStyle w:val="Akapitzlist"/>
        <w:numPr>
          <w:ilvl w:val="2"/>
          <w:numId w:val="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Termin realizacji odbioru </w:t>
      </w:r>
    </w:p>
    <w:p w14:paraId="5D1CE5AC" w14:textId="612C5434" w:rsidR="00122AC5" w:rsidRPr="000806D2" w:rsidRDefault="00122AC5" w:rsidP="003D42F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0806D2">
        <w:rPr>
          <w:rFonts w:ascii="Times New Roman" w:hAnsi="Times New Roman"/>
          <w:bCs/>
          <w:sz w:val="24"/>
          <w:szCs w:val="24"/>
        </w:rPr>
        <w:t xml:space="preserve">Oferujemy, że w terminie </w:t>
      </w:r>
      <w:r w:rsidRPr="000806D2">
        <w:rPr>
          <w:rFonts w:ascii="Times New Roman" w:hAnsi="Times New Roman"/>
          <w:b/>
          <w:sz w:val="24"/>
          <w:szCs w:val="24"/>
        </w:rPr>
        <w:t>………</w:t>
      </w:r>
      <w:r w:rsidRPr="000806D2">
        <w:rPr>
          <w:rFonts w:ascii="Times New Roman" w:hAnsi="Times New Roman"/>
          <w:bCs/>
          <w:sz w:val="24"/>
          <w:szCs w:val="24"/>
        </w:rPr>
        <w:t xml:space="preserve"> dnia roboczego/dni roboczych* (1 dni, 3 dni, 7dni) od dnia otrzymania zgłoszenia zostaną odebrane odpady komunalne z PSZOK w Dukli</w:t>
      </w:r>
    </w:p>
    <w:p w14:paraId="57972F6D" w14:textId="77777777" w:rsidR="000806D2" w:rsidRDefault="000806D2" w:rsidP="000F2B71">
      <w:pPr>
        <w:tabs>
          <w:tab w:val="left" w:pos="426"/>
          <w:tab w:val="right" w:leader="dot" w:pos="9633"/>
        </w:tabs>
        <w:spacing w:line="240" w:lineRule="auto"/>
        <w:rPr>
          <w:rFonts w:ascii="Times New Roman" w:hAnsi="Times New Roman"/>
          <w:color w:val="000000" w:themeColor="text1"/>
          <w:sz w:val="24"/>
          <w:lang w:eastAsia="pl-PL"/>
        </w:rPr>
      </w:pPr>
    </w:p>
    <w:p w14:paraId="6DC4A4BD" w14:textId="3E121AB4" w:rsidR="004D303D" w:rsidRPr="000806D2" w:rsidRDefault="004D303D" w:rsidP="000806D2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Zadanie nr 2</w:t>
      </w:r>
      <w:r w:rsidRPr="000806D2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D77FEB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(część nr 2 zamówienia)</w:t>
      </w:r>
      <w:r w:rsidRPr="000806D2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="00864C6F" w:rsidRPr="000806D2">
        <w:rPr>
          <w:rFonts w:ascii="Times New Roman" w:hAnsi="Times New Roman"/>
          <w:color w:val="000000" w:themeColor="text1"/>
          <w:sz w:val="24"/>
          <w:lang w:eastAsia="pl-PL"/>
        </w:rPr>
        <w:t>– Odbiór, transport i zagospodarowanie odzieży i tekstyliów (20 01 10, 20 01 11) zebranych w Gminnym Punkcie Selektywnej Zbiórki Odpadów Komunalnych w Dukli</w:t>
      </w:r>
    </w:p>
    <w:p w14:paraId="2BF0DA33" w14:textId="77777777" w:rsidR="004D303D" w:rsidRPr="000806D2" w:rsidRDefault="004D303D" w:rsidP="00D77FEB">
      <w:pPr>
        <w:pStyle w:val="Akapitzlist"/>
        <w:numPr>
          <w:ilvl w:val="0"/>
          <w:numId w:val="33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51EFB3F6" w14:textId="77777777" w:rsidR="004D303D" w:rsidRPr="000806D2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………….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6FB88063" w14:textId="77777777" w:rsidR="00DE1809" w:rsidRPr="000806D2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,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D77FEB" w14:paraId="6740593B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45B0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1DD3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D38F" w14:textId="703AD0DF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FFBA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46D5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1F11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52897FCE" w14:textId="54116BB1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poz.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D740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0866B527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D77FEB" w14:paraId="3B79FE3B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11E3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090F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44E4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9A66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FE0B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AE50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DD06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D77FEB" w14:paraId="240922CA" w14:textId="77777777" w:rsidTr="00D77FEB">
        <w:trPr>
          <w:trHeight w:val="1788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AFBC" w14:textId="2D511621" w:rsidR="00DE1809" w:rsidRPr="00D77FEB" w:rsidRDefault="000B5E3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8BDF" w14:textId="5E6BF983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Odbiór, transport i zagospodarowanie odzieży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i tekstyliów (20 01 10, 20 01 11) zebranych w Gminnym Punkcie Selektywnej Zbiórki Odpadów Komunalnych w Dukli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DC46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69C7" w14:textId="00C31FBA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FD57" w14:textId="243783AC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CACD" w14:textId="21E6898C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C5EE" w14:textId="2ECA4C86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D77FEB" w14:paraId="2C184B8B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0F07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66A4" w14:textId="443BF87C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9F62" w14:textId="58A4C590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3991476E" w14:textId="77777777" w:rsidR="004D303D" w:rsidRPr="000806D2" w:rsidRDefault="004D303D" w:rsidP="00D77FEB">
      <w:pPr>
        <w:pStyle w:val="Akapitzlist"/>
        <w:numPr>
          <w:ilvl w:val="0"/>
          <w:numId w:val="33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color w:val="000000" w:themeColor="text1"/>
          <w:sz w:val="24"/>
          <w:szCs w:val="24"/>
        </w:rPr>
        <w:t xml:space="preserve">Termin realizacji odbioru </w:t>
      </w:r>
    </w:p>
    <w:p w14:paraId="156E273F" w14:textId="434D292C" w:rsidR="004D303D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0806D2">
        <w:rPr>
          <w:rFonts w:ascii="Times New Roman" w:hAnsi="Times New Roman"/>
          <w:bCs/>
          <w:sz w:val="24"/>
          <w:szCs w:val="24"/>
        </w:rPr>
        <w:t xml:space="preserve">Oferujemy, że w terminie </w:t>
      </w:r>
      <w:r w:rsidRPr="00D77FEB">
        <w:rPr>
          <w:rFonts w:ascii="Times New Roman" w:hAnsi="Times New Roman"/>
          <w:bCs/>
          <w:sz w:val="24"/>
          <w:szCs w:val="24"/>
        </w:rPr>
        <w:t>………</w:t>
      </w:r>
      <w:r w:rsidRPr="000806D2">
        <w:rPr>
          <w:rFonts w:ascii="Times New Roman" w:hAnsi="Times New Roman"/>
          <w:bCs/>
          <w:sz w:val="24"/>
          <w:szCs w:val="24"/>
        </w:rPr>
        <w:t xml:space="preserve"> dnia roboczego/dni roboczych* (1 dni, 3 dni, 7dni) od dnia otrzymania zgłoszenia zostaną odebrane odpady komunalne z PSZOK w Dukli</w:t>
      </w:r>
    </w:p>
    <w:p w14:paraId="3AFF0143" w14:textId="77777777" w:rsidR="00D77FEB" w:rsidRPr="00D77FEB" w:rsidRDefault="00D77FEB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</w:p>
    <w:p w14:paraId="22A5A338" w14:textId="3E1E6924" w:rsidR="004D303D" w:rsidRPr="000806D2" w:rsidRDefault="004D303D" w:rsidP="00D77FEB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</w:rPr>
      </w:pPr>
      <w:r w:rsidRPr="00D77FEB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Zadanie nr 3</w:t>
      </w:r>
      <w:r w:rsidRPr="000806D2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D77FEB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(część nr 3 zamówienia)</w:t>
      </w:r>
      <w:r w:rsidRPr="000806D2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="00864C6F" w:rsidRPr="000806D2">
        <w:rPr>
          <w:rFonts w:ascii="Times New Roman" w:hAnsi="Times New Roman"/>
          <w:color w:val="000000" w:themeColor="text1"/>
          <w:sz w:val="24"/>
          <w:lang w:eastAsia="pl-PL"/>
        </w:rPr>
        <w:t>– Odbiór, transport i zagospodarowanie zmieszanych odpady z budowy, remontów i demontażu inne niż wymienione w 17 09 01, 17 09 02 i 17 09 03 (17 09 04) zebranych w Gminnym Punkcie Selektywnej Zbiórki Odpadów Komunalnych w Dukli.</w:t>
      </w:r>
    </w:p>
    <w:p w14:paraId="4773696B" w14:textId="77777777" w:rsidR="004D303D" w:rsidRPr="000806D2" w:rsidRDefault="004D303D" w:rsidP="00D77FEB">
      <w:pPr>
        <w:pStyle w:val="Akapitzlist"/>
        <w:numPr>
          <w:ilvl w:val="0"/>
          <w:numId w:val="34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31A0120D" w14:textId="77777777" w:rsidR="004D303D" w:rsidRPr="000806D2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………….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421BBDD7" w14:textId="38D36C5C" w:rsidR="00DE1809" w:rsidRPr="000806D2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 xml:space="preserve">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D77FEB" w14:paraId="58F4956C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C6A2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136A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85D4" w14:textId="6D5968FF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D1F4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89D5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92EA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1AF1C917" w14:textId="052C2428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poz.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4608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79D7701A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D77FEB" w14:paraId="15C0406F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335D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5C89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E73C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BF1E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9EF7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44FF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A741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D77FEB" w14:paraId="30BE83F0" w14:textId="77777777" w:rsidTr="00D77FEB">
        <w:trPr>
          <w:trHeight w:val="13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68DD" w14:textId="4C9627C8" w:rsidR="00DE1809" w:rsidRPr="00D77FEB" w:rsidRDefault="000B5E3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1</w:t>
            </w:r>
            <w:r w:rsidR="00DE1809" w:rsidRPr="00D77FEB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C73E" w14:textId="6BC007C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Odbiór, transport i zagospodarowanie zmieszanych odpad</w:t>
            </w:r>
            <w:r w:rsidR="00D57A70">
              <w:rPr>
                <w:rFonts w:ascii="Times New Roman" w:hAnsi="Times New Roman"/>
                <w:szCs w:val="20"/>
              </w:rPr>
              <w:t>ów</w:t>
            </w:r>
            <w:r w:rsidRPr="00D77FEB">
              <w:rPr>
                <w:rFonts w:ascii="Times New Roman" w:hAnsi="Times New Roman"/>
                <w:szCs w:val="20"/>
              </w:rPr>
              <w:t xml:space="preserve"> z budowy, remontów i demontażu inne niż wymienione w 17 09 01, 17 09 02 i 17 09 03 (17 09 04) zebranych w Gminnym Punkcie Selektywnej Zbiórki Odpadów Komunalnych w Dukli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7103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519C" w14:textId="12E9654B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BF7E" w14:textId="4EEA70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F4F4" w14:textId="1ACACB2E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069D" w14:textId="102DFA5D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D77FEB" w14:paraId="2DB1E8F8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2840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E322" w14:textId="70E1595B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7EEB" w14:textId="1EDF9C7B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64E150F1" w14:textId="1D4345A4" w:rsidR="004D303D" w:rsidRPr="000806D2" w:rsidRDefault="004D303D" w:rsidP="000F2B71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993"/>
        <w:rPr>
          <w:rFonts w:ascii="Times New Roman" w:hAnsi="Times New Roman"/>
          <w:color w:val="000000" w:themeColor="text1"/>
          <w:sz w:val="24"/>
          <w:szCs w:val="24"/>
        </w:rPr>
      </w:pPr>
    </w:p>
    <w:p w14:paraId="32EB0DAF" w14:textId="77777777" w:rsidR="004D303D" w:rsidRPr="000806D2" w:rsidRDefault="004D303D" w:rsidP="00D77FEB">
      <w:pPr>
        <w:pStyle w:val="Akapitzlist"/>
        <w:numPr>
          <w:ilvl w:val="0"/>
          <w:numId w:val="34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color w:val="000000" w:themeColor="text1"/>
          <w:sz w:val="24"/>
          <w:szCs w:val="24"/>
        </w:rPr>
        <w:t xml:space="preserve">Termin realizacji odbioru </w:t>
      </w:r>
    </w:p>
    <w:p w14:paraId="7E78CE22" w14:textId="77777777" w:rsidR="004D303D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0806D2">
        <w:rPr>
          <w:rFonts w:ascii="Times New Roman" w:hAnsi="Times New Roman"/>
          <w:bCs/>
          <w:sz w:val="24"/>
          <w:szCs w:val="24"/>
        </w:rPr>
        <w:t xml:space="preserve">Oferujemy, że w terminie </w:t>
      </w:r>
      <w:r w:rsidRPr="00D77FEB">
        <w:rPr>
          <w:rFonts w:ascii="Times New Roman" w:hAnsi="Times New Roman"/>
          <w:bCs/>
          <w:sz w:val="24"/>
          <w:szCs w:val="24"/>
        </w:rPr>
        <w:t>………</w:t>
      </w:r>
      <w:r w:rsidRPr="000806D2">
        <w:rPr>
          <w:rFonts w:ascii="Times New Roman" w:hAnsi="Times New Roman"/>
          <w:bCs/>
          <w:sz w:val="24"/>
          <w:szCs w:val="24"/>
        </w:rPr>
        <w:t xml:space="preserve"> dnia roboczego/dni roboczych* (1 dni, 3 dni, 7dni) od dnia otrzymania zgłoszenia zostaną odebrane odpady komunalne z PSZOK w Dukli</w:t>
      </w:r>
    </w:p>
    <w:p w14:paraId="79DA682D" w14:textId="77777777" w:rsidR="00D77FEB" w:rsidRPr="00D77FEB" w:rsidRDefault="00D77FEB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</w:p>
    <w:p w14:paraId="5FC3BBB3" w14:textId="483B570E" w:rsidR="004D303D" w:rsidRPr="00D77FEB" w:rsidRDefault="004D303D" w:rsidP="00D77FEB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b/>
          <w:bCs/>
          <w:color w:val="000000" w:themeColor="text1"/>
          <w:sz w:val="24"/>
          <w:lang w:eastAsia="pl-PL"/>
        </w:rPr>
      </w:pPr>
      <w:r w:rsidRPr="00D77FEB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Zadanie nr 4 (część nr 4 zamówienia) </w:t>
      </w:r>
      <w:r w:rsidR="00864C6F" w:rsidRPr="00D77FEB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– </w:t>
      </w:r>
      <w:r w:rsidR="00864C6F" w:rsidRPr="00D77FEB">
        <w:rPr>
          <w:rFonts w:ascii="Times New Roman" w:hAnsi="Times New Roman"/>
          <w:color w:val="000000" w:themeColor="text1"/>
          <w:sz w:val="24"/>
          <w:lang w:eastAsia="pl-PL"/>
        </w:rPr>
        <w:t>Zagospodarowanie opakowań zawierających pozostałości substancji niebezpiecznych lub nimi zanieczyszczone (15 01 10*) zebranych w Gminnym Punkcie Selektywnej Zbiórki Odpadów Komunalnych w Dukli.</w:t>
      </w:r>
    </w:p>
    <w:p w14:paraId="7304B5B7" w14:textId="77777777" w:rsidR="004D303D" w:rsidRPr="000806D2" w:rsidRDefault="004D303D" w:rsidP="00D77FEB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16BC18B5" w14:textId="77777777" w:rsidR="004D303D" w:rsidRPr="000806D2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………….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490C8888" w14:textId="21F0DFB6" w:rsidR="004D303D" w:rsidRPr="000806D2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</w:p>
    <w:p w14:paraId="3A3CBE74" w14:textId="77777777" w:rsidR="00DE1809" w:rsidRPr="000806D2" w:rsidRDefault="00DE1809" w:rsidP="000F2B71">
      <w:pPr>
        <w:pStyle w:val="Akapitzlist"/>
        <w:numPr>
          <w:ilvl w:val="3"/>
          <w:numId w:val="31"/>
        </w:numPr>
        <w:tabs>
          <w:tab w:val="left" w:pos="426"/>
          <w:tab w:val="right" w:leader="dot" w:pos="9633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D77FEB" w14:paraId="28172F17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33BE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E46D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12B8" w14:textId="20A3DE69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16F9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51A8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75F8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18B08011" w14:textId="39C7E92A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poz.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BEE7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64017CA2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D77FEB" w14:paraId="2AFD1F86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4FD6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8D5A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698C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EE04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C4E0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B2C6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10E7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D77FEB" w14:paraId="15F94BFF" w14:textId="77777777" w:rsidTr="00D77FEB">
        <w:trPr>
          <w:trHeight w:val="112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55B9" w14:textId="128762C9" w:rsidR="00DE1809" w:rsidRPr="00D77FEB" w:rsidRDefault="00D57A70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  <w:r w:rsidR="00DE1809" w:rsidRPr="00D77FEB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5865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Zagospodarowanie opakowań zawierające pozostałości substancji niebezpiecznych lub nimi zanieczyszczone (15 01 10*)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11C0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E4B8" w14:textId="000DBBEE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24F5" w14:textId="5C673FF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BB18" w14:textId="6A9DE1E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7DBB" w14:textId="3780FE05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D77FEB" w14:paraId="314E0602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0963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F27C" w14:textId="2C809880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3885" w14:textId="45F03DD3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00DEACC4" w14:textId="77777777" w:rsidR="004D303D" w:rsidRPr="000806D2" w:rsidRDefault="004D303D" w:rsidP="00D77FEB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5A4D">
        <w:rPr>
          <w:rFonts w:ascii="Times New Roman" w:hAnsi="Times New Roman"/>
          <w:b/>
          <w:bCs/>
          <w:color w:val="000000" w:themeColor="text1"/>
          <w:sz w:val="24"/>
          <w:szCs w:val="24"/>
        </w:rPr>
        <w:t>Termin</w:t>
      </w:r>
      <w:r w:rsidRPr="000806D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realizacji odbioru </w:t>
      </w:r>
    </w:p>
    <w:p w14:paraId="79968922" w14:textId="1F6771D3" w:rsidR="004D303D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0806D2">
        <w:rPr>
          <w:rFonts w:ascii="Times New Roman" w:hAnsi="Times New Roman"/>
          <w:bCs/>
          <w:sz w:val="24"/>
          <w:szCs w:val="24"/>
        </w:rPr>
        <w:t xml:space="preserve">Oferujemy, że w terminie </w:t>
      </w:r>
      <w:r w:rsidRPr="00D77FEB">
        <w:rPr>
          <w:rFonts w:ascii="Times New Roman" w:hAnsi="Times New Roman"/>
          <w:bCs/>
          <w:sz w:val="24"/>
          <w:szCs w:val="24"/>
        </w:rPr>
        <w:t>………</w:t>
      </w:r>
      <w:r w:rsidRPr="000806D2">
        <w:rPr>
          <w:rFonts w:ascii="Times New Roman" w:hAnsi="Times New Roman"/>
          <w:bCs/>
          <w:sz w:val="24"/>
          <w:szCs w:val="24"/>
        </w:rPr>
        <w:t xml:space="preserve"> dnia roboczego/dni roboczych* (1 dni, 3 dni, 7dni) od dnia otrzymania zgłoszenia zostaną odebrane odpady komunalne z PSZOK w Dukli</w:t>
      </w:r>
    </w:p>
    <w:p w14:paraId="55F13A5D" w14:textId="77777777" w:rsidR="00D77FEB" w:rsidRDefault="00D77FEB" w:rsidP="000F2B71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</w:p>
    <w:p w14:paraId="249B333A" w14:textId="6333DF18" w:rsidR="004D303D" w:rsidRPr="000806D2" w:rsidRDefault="004D303D" w:rsidP="00D77FEB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  <w:lang w:eastAsia="pl-PL"/>
        </w:rPr>
      </w:pPr>
      <w:r w:rsidRPr="00D77FEB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Zadanie nr 5 (część nr 5 zamówienia)</w:t>
      </w:r>
      <w:r w:rsidRPr="000806D2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="00864C6F" w:rsidRPr="000806D2">
        <w:rPr>
          <w:rFonts w:ascii="Times New Roman" w:hAnsi="Times New Roman"/>
          <w:color w:val="000000" w:themeColor="text1"/>
          <w:sz w:val="24"/>
          <w:lang w:eastAsia="pl-PL"/>
        </w:rPr>
        <w:t>– Zagospodarowanie (unieszkodliwianie) odpadów – leki cytotoksyczne i cytostatyczne i leki inne niż wymienione w 20 01 31 (20 01 31*, 20 01 32) (20 01 31*, 20 01 32):</w:t>
      </w:r>
    </w:p>
    <w:p w14:paraId="7108FD3A" w14:textId="77777777" w:rsidR="004D303D" w:rsidRPr="000806D2" w:rsidRDefault="004D303D" w:rsidP="00D77FEB">
      <w:pPr>
        <w:pStyle w:val="Akapitzlist"/>
        <w:numPr>
          <w:ilvl w:val="0"/>
          <w:numId w:val="36"/>
        </w:numPr>
        <w:tabs>
          <w:tab w:val="left" w:pos="426"/>
          <w:tab w:val="right" w:leader="dot" w:pos="9633"/>
        </w:tabs>
        <w:spacing w:after="0" w:line="240" w:lineRule="auto"/>
        <w:ind w:left="28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00E78D04" w14:textId="77777777" w:rsidR="004D303D" w:rsidRPr="000806D2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………….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6292FA83" w14:textId="2056BF46" w:rsidR="00DE1809" w:rsidRPr="000806D2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0806D2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0806D2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0806D2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0806D2">
        <w:rPr>
          <w:rFonts w:ascii="Times New Roman" w:hAnsi="Times New Roman"/>
          <w:color w:val="000000" w:themeColor="text1"/>
          <w:kern w:val="2"/>
          <w:sz w:val="24"/>
          <w:szCs w:val="24"/>
        </w:rPr>
        <w:t xml:space="preserve">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D77FEB" w14:paraId="26D41E96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6CD3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B072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DE6E" w14:textId="535BED6D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F3B5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471D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EDA4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629978B4" w14:textId="163B7EB6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poz.</w:t>
            </w:r>
            <w:r w:rsidR="000806D2" w:rsidRPr="00D77FEB">
              <w:rPr>
                <w:rFonts w:ascii="Times New Roman" w:hAnsi="Times New Roman"/>
                <w:szCs w:val="20"/>
              </w:rPr>
              <w:t xml:space="preserve"> </w:t>
            </w:r>
            <w:r w:rsidRPr="00D77FEB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8036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251B63E5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D77FEB" w14:paraId="43F96CF8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2487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42630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BC6E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9C42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50B7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53EC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6910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D77FEB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D77FEB" w14:paraId="29F0FFBE" w14:textId="77777777" w:rsidTr="00D77FEB">
        <w:trPr>
          <w:trHeight w:val="121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07DE" w14:textId="787EB7EC" w:rsidR="00DE1809" w:rsidRPr="00D77FEB" w:rsidRDefault="008D5B36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1</w:t>
            </w:r>
            <w:r w:rsidR="00DE1809" w:rsidRPr="00D77FEB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9135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Zagospodarowanie (unieszkodliwianie) odpadów – leki cytotoksyczne i cytostatyczne i leki inne niż wymienione w 20 01 31 (20 01 31*, 20 01 32)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9BFD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0,2</w:t>
            </w:r>
          </w:p>
          <w:p w14:paraId="1608E499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7116" w14:textId="2738BB41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4758" w14:textId="0139F355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CBAA" w14:textId="47761A6D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2AA7" w14:textId="5DE57994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D77FEB" w14:paraId="20CD6D9E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E2E8" w14:textId="77777777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D77FEB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B1AD" w14:textId="7D13F20E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1A0F" w14:textId="18E0A483" w:rsidR="00DE1809" w:rsidRPr="00D77FEB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4987B8BB" w14:textId="03F31AC6" w:rsidR="004D303D" w:rsidRDefault="004D303D" w:rsidP="000F2B71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1276"/>
        <w:rPr>
          <w:rFonts w:ascii="Times New Roman" w:hAnsi="Times New Roman"/>
          <w:color w:val="000000" w:themeColor="text1"/>
          <w:sz w:val="24"/>
          <w:szCs w:val="24"/>
        </w:rPr>
      </w:pPr>
    </w:p>
    <w:p w14:paraId="68D0E52C" w14:textId="77777777" w:rsidR="00D77FEB" w:rsidRDefault="00D77FEB" w:rsidP="000F2B71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1276"/>
        <w:rPr>
          <w:rFonts w:ascii="Times New Roman" w:hAnsi="Times New Roman"/>
          <w:color w:val="000000" w:themeColor="text1"/>
          <w:sz w:val="24"/>
          <w:szCs w:val="24"/>
        </w:rPr>
      </w:pPr>
    </w:p>
    <w:p w14:paraId="436B31C3" w14:textId="77777777" w:rsidR="00D77FEB" w:rsidRPr="000806D2" w:rsidRDefault="00D77FEB" w:rsidP="000F2B71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1276"/>
        <w:rPr>
          <w:rFonts w:ascii="Times New Roman" w:hAnsi="Times New Roman"/>
          <w:color w:val="000000" w:themeColor="text1"/>
          <w:sz w:val="24"/>
          <w:szCs w:val="24"/>
        </w:rPr>
      </w:pPr>
    </w:p>
    <w:p w14:paraId="4222E4EE" w14:textId="77777777" w:rsidR="004D303D" w:rsidRPr="000806D2" w:rsidRDefault="004D303D" w:rsidP="00D77FEB">
      <w:pPr>
        <w:pStyle w:val="Akapitzlist"/>
        <w:numPr>
          <w:ilvl w:val="0"/>
          <w:numId w:val="36"/>
        </w:numPr>
        <w:tabs>
          <w:tab w:val="left" w:pos="426"/>
          <w:tab w:val="right" w:leader="dot" w:pos="9633"/>
        </w:tabs>
        <w:spacing w:after="0" w:line="240" w:lineRule="auto"/>
        <w:ind w:left="28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5A4D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Termin</w:t>
      </w:r>
      <w:r w:rsidRPr="000806D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realizacji odbioru </w:t>
      </w:r>
    </w:p>
    <w:p w14:paraId="4FB55A53" w14:textId="77777777" w:rsidR="004D303D" w:rsidRPr="00D77FEB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0806D2">
        <w:rPr>
          <w:rFonts w:ascii="Times New Roman" w:hAnsi="Times New Roman"/>
          <w:bCs/>
          <w:sz w:val="24"/>
          <w:szCs w:val="24"/>
        </w:rPr>
        <w:t xml:space="preserve">Oferujemy, że w terminie </w:t>
      </w:r>
      <w:r w:rsidRPr="00D77FEB">
        <w:rPr>
          <w:rFonts w:ascii="Times New Roman" w:hAnsi="Times New Roman"/>
          <w:bCs/>
          <w:sz w:val="24"/>
          <w:szCs w:val="24"/>
        </w:rPr>
        <w:t>………</w:t>
      </w:r>
      <w:r w:rsidRPr="000806D2">
        <w:rPr>
          <w:rFonts w:ascii="Times New Roman" w:hAnsi="Times New Roman"/>
          <w:bCs/>
          <w:sz w:val="24"/>
          <w:szCs w:val="24"/>
        </w:rPr>
        <w:t xml:space="preserve"> dnia roboczego/dni roboczych* (1 dni, 3 dni, 7dni) od dnia otrzymania zgłoszenia zostaną odebrane odpady komunalne z PSZOK w Dukli</w:t>
      </w:r>
    </w:p>
    <w:p w14:paraId="10A43631" w14:textId="77777777" w:rsidR="00122AC5" w:rsidRPr="000806D2" w:rsidRDefault="00122AC5" w:rsidP="000F2B71">
      <w:pPr>
        <w:tabs>
          <w:tab w:val="left" w:pos="426"/>
          <w:tab w:val="left" w:leader="dot" w:pos="5757"/>
          <w:tab w:val="right" w:leader="dot" w:pos="9633"/>
        </w:tabs>
        <w:spacing w:line="240" w:lineRule="auto"/>
        <w:ind w:left="425"/>
        <w:rPr>
          <w:rFonts w:ascii="Times New Roman" w:hAnsi="Times New Roman"/>
          <w:b/>
          <w:color w:val="000000" w:themeColor="text1"/>
          <w:sz w:val="24"/>
        </w:rPr>
      </w:pPr>
    </w:p>
    <w:p w14:paraId="00D1C865" w14:textId="4EFE977C" w:rsidR="00B65807" w:rsidRPr="000806D2" w:rsidRDefault="00AA5A4E" w:rsidP="000F2B71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40" w:lineRule="auto"/>
        <w:ind w:left="360" w:hanging="357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0806D2">
        <w:rPr>
          <w:rFonts w:ascii="Times New Roman" w:hAnsi="Times New Roman"/>
          <w:b/>
          <w:color w:val="000000" w:themeColor="text1"/>
          <w:sz w:val="24"/>
        </w:rPr>
        <w:t>**</w:t>
      </w:r>
      <w:r w:rsidR="003C7507" w:rsidRPr="000806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0806D2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0806D2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0806D2" w:rsidRDefault="00DD42D6" w:rsidP="000F2B71">
      <w:pPr>
        <w:tabs>
          <w:tab w:val="right" w:leader="dot" w:pos="9072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ab/>
      </w:r>
    </w:p>
    <w:p w14:paraId="7E3CFAF8" w14:textId="77777777" w:rsidR="003343B7" w:rsidRPr="000806D2" w:rsidRDefault="003343B7" w:rsidP="000F2B71">
      <w:pPr>
        <w:tabs>
          <w:tab w:val="right" w:leader="dot" w:pos="9633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</w:p>
    <w:p w14:paraId="291FB495" w14:textId="662395F6" w:rsidR="00F51262" w:rsidRPr="000806D2" w:rsidRDefault="00F51262" w:rsidP="000F2B71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40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6ADAD62" w:rsidR="00B65807" w:rsidRPr="000806D2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0806D2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17E77778" w:rsidR="00B65807" w:rsidRPr="000806D2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0806D2">
        <w:rPr>
          <w:rFonts w:ascii="Times New Roman" w:hAnsi="Times New Roman"/>
          <w:color w:val="000000" w:themeColor="text1"/>
          <w:sz w:val="24"/>
        </w:rPr>
        <w:t>ów</w:t>
      </w:r>
      <w:r w:rsidRPr="000806D2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0806D2">
        <w:rPr>
          <w:rFonts w:ascii="Times New Roman" w:hAnsi="Times New Roman"/>
          <w:color w:val="000000" w:themeColor="text1"/>
          <w:sz w:val="24"/>
        </w:rPr>
        <w:t> </w:t>
      </w:r>
      <w:r w:rsidRPr="000806D2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0806D2">
        <w:rPr>
          <w:rFonts w:ascii="Times New Roman" w:hAnsi="Times New Roman"/>
          <w:color w:val="000000" w:themeColor="text1"/>
          <w:sz w:val="24"/>
        </w:rPr>
        <w:t>ów</w:t>
      </w:r>
      <w:r w:rsidRPr="000806D2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0806D2">
        <w:rPr>
          <w:rFonts w:ascii="Times New Roman" w:hAnsi="Times New Roman"/>
          <w:color w:val="000000" w:themeColor="text1"/>
          <w:sz w:val="24"/>
        </w:rPr>
        <w:t>ch</w:t>
      </w:r>
      <w:r w:rsidRP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="00884C39" w:rsidRPr="000806D2">
        <w:rPr>
          <w:rFonts w:ascii="Times New Roman" w:hAnsi="Times New Roman"/>
          <w:color w:val="000000" w:themeColor="text1"/>
          <w:sz w:val="24"/>
        </w:rPr>
        <w:t>warunkach, w </w:t>
      </w:r>
      <w:r w:rsidRPr="000806D2">
        <w:rPr>
          <w:rFonts w:ascii="Times New Roman" w:hAnsi="Times New Roman"/>
          <w:color w:val="000000" w:themeColor="text1"/>
          <w:sz w:val="24"/>
        </w:rPr>
        <w:t>miejscu i terminie wskazanym przez Zamawiającego,</w:t>
      </w:r>
    </w:p>
    <w:p w14:paraId="12E40522" w14:textId="77777777" w:rsidR="00B65807" w:rsidRPr="000806D2" w:rsidRDefault="003F2E68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6AA9E80C" w:rsidR="00B65807" w:rsidRPr="000806D2" w:rsidRDefault="003A6BB3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0806D2">
        <w:rPr>
          <w:rFonts w:ascii="Times New Roman" w:hAnsi="Times New Roman"/>
          <w:color w:val="000000" w:themeColor="text1"/>
          <w:sz w:val="24"/>
        </w:rPr>
        <w:t>n</w:t>
      </w:r>
      <w:r w:rsidR="00DE431E" w:rsidRPr="000806D2">
        <w:rPr>
          <w:rFonts w:ascii="Times New Roman" w:hAnsi="Times New Roman"/>
          <w:color w:val="000000" w:themeColor="text1"/>
          <w:sz w:val="24"/>
        </w:rPr>
        <w:t>ej</w:t>
      </w:r>
      <w:r w:rsidR="001A4EBD" w:rsidRP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3C7507" w:rsidRPr="000806D2">
        <w:rPr>
          <w:rFonts w:ascii="Times New Roman" w:hAnsi="Times New Roman"/>
          <w:b/>
          <w:color w:val="000000" w:themeColor="text1"/>
          <w:sz w:val="24"/>
        </w:rPr>
        <w:t>c</w:t>
      </w:r>
      <w:r w:rsidR="00DD42D6" w:rsidRPr="000806D2">
        <w:rPr>
          <w:rFonts w:ascii="Times New Roman" w:hAnsi="Times New Roman"/>
          <w:b/>
          <w:color w:val="000000" w:themeColor="text1"/>
          <w:sz w:val="24"/>
        </w:rPr>
        <w:t xml:space="preserve">enie </w:t>
      </w:r>
      <w:r w:rsidR="00C76753" w:rsidRPr="000806D2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0806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0806D2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0806D2">
        <w:rPr>
          <w:rFonts w:ascii="Times New Roman" w:hAnsi="Times New Roman"/>
          <w:color w:val="000000" w:themeColor="text1"/>
          <w:sz w:val="24"/>
        </w:rPr>
        <w:t>koszty bezpośrednie</w:t>
      </w:r>
      <w:r w:rsidR="003C7507" w:rsidRP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>i pośrednie, jakie uważamy za niezbędne do</w:t>
      </w:r>
      <w:r w:rsidR="00E21AAE" w:rsidRPr="000806D2">
        <w:rPr>
          <w:rFonts w:ascii="Times New Roman" w:hAnsi="Times New Roman"/>
          <w:color w:val="000000" w:themeColor="text1"/>
          <w:sz w:val="24"/>
        </w:rPr>
        <w:t> </w:t>
      </w:r>
      <w:r w:rsidRPr="000806D2">
        <w:rPr>
          <w:rFonts w:ascii="Times New Roman" w:hAnsi="Times New Roman"/>
          <w:color w:val="000000" w:themeColor="text1"/>
          <w:sz w:val="24"/>
        </w:rPr>
        <w:t>poniesienia</w:t>
      </w:r>
      <w:r w:rsidR="003C7507" w:rsidRP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>dla</w:t>
      </w:r>
      <w:r w:rsidR="00EC4757" w:rsidRPr="000806D2">
        <w:rPr>
          <w:rFonts w:ascii="Times New Roman" w:hAnsi="Times New Roman"/>
          <w:color w:val="000000" w:themeColor="text1"/>
          <w:sz w:val="24"/>
        </w:rPr>
        <w:t> </w:t>
      </w:r>
      <w:r w:rsidRPr="000806D2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0806D2">
        <w:rPr>
          <w:rFonts w:ascii="Times New Roman" w:eastAsia="MS Mincho" w:hAnsi="Times New Roman"/>
          <w:color w:val="000000" w:themeColor="text1"/>
          <w:sz w:val="24"/>
        </w:rPr>
        <w:t>W </w:t>
      </w:r>
      <w:r w:rsidR="003C7507" w:rsidRPr="000806D2">
        <w:rPr>
          <w:rFonts w:ascii="Times New Roman" w:eastAsia="MS Mincho" w:hAnsi="Times New Roman"/>
          <w:b/>
          <w:color w:val="000000" w:themeColor="text1"/>
          <w:sz w:val="24"/>
        </w:rPr>
        <w:t>c</w:t>
      </w:r>
      <w:r w:rsidR="00DD42D6" w:rsidRPr="000806D2">
        <w:rPr>
          <w:rFonts w:ascii="Times New Roman" w:eastAsia="MS Mincho" w:hAnsi="Times New Roman"/>
          <w:b/>
          <w:color w:val="000000" w:themeColor="text1"/>
          <w:sz w:val="24"/>
        </w:rPr>
        <w:t>enie brutto</w:t>
      </w:r>
      <w:r w:rsidR="00C76753" w:rsidRPr="000806D2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0806D2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0806D2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0806D2" w:rsidRDefault="00B65807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0806D2">
        <w:rPr>
          <w:rFonts w:ascii="Times New Roman" w:hAnsi="Times New Roman"/>
          <w:color w:val="000000" w:themeColor="text1"/>
          <w:sz w:val="24"/>
        </w:rPr>
        <w:t>3</w:t>
      </w:r>
      <w:r w:rsidRPr="000806D2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0806D2">
        <w:rPr>
          <w:rFonts w:ascii="Times New Roman" w:hAnsi="Times New Roman"/>
          <w:color w:val="000000" w:themeColor="text1"/>
          <w:sz w:val="24"/>
        </w:rPr>
        <w:t> </w:t>
      </w:r>
      <w:r w:rsidRPr="000806D2">
        <w:rPr>
          <w:rFonts w:ascii="Times New Roman" w:hAnsi="Times New Roman"/>
          <w:color w:val="000000" w:themeColor="text1"/>
          <w:sz w:val="24"/>
        </w:rPr>
        <w:t>wraz z</w:t>
      </w:r>
      <w:r w:rsidR="008F2341" w:rsidRPr="000806D2">
        <w:rPr>
          <w:rFonts w:ascii="Times New Roman" w:hAnsi="Times New Roman"/>
          <w:color w:val="000000" w:themeColor="text1"/>
          <w:sz w:val="24"/>
        </w:rPr>
        <w:t> </w:t>
      </w:r>
      <w:r w:rsidR="001A4CCF" w:rsidRPr="000806D2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0806D2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0806D2" w:rsidRDefault="004A3B5B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0806D2">
        <w:rPr>
          <w:rFonts w:ascii="Times New Roman" w:hAnsi="Times New Roman"/>
          <w:color w:val="000000" w:themeColor="text1"/>
          <w:sz w:val="24"/>
        </w:rPr>
        <w:t>akceptujemy</w:t>
      </w:r>
      <w:r w:rsidRPr="000806D2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0806D2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24A1E76B" w:rsidR="00EC4757" w:rsidRPr="000806D2" w:rsidRDefault="00CE3337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>w niniejszym postępowaniu;</w:t>
      </w:r>
    </w:p>
    <w:p w14:paraId="38F70C0B" w14:textId="77777777" w:rsidR="00B65807" w:rsidRPr="000806D2" w:rsidRDefault="00B65807" w:rsidP="000F2B71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0806D2" w:rsidRDefault="00B65807" w:rsidP="000F2B71">
      <w:pPr>
        <w:tabs>
          <w:tab w:val="left" w:leader="dot" w:pos="9072"/>
        </w:tabs>
        <w:spacing w:line="240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0806D2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0806D2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0806D2" w:rsidRDefault="00B65807" w:rsidP="000F2B71">
      <w:pPr>
        <w:tabs>
          <w:tab w:val="left" w:leader="dot" w:pos="9072"/>
        </w:tabs>
        <w:spacing w:line="240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0806D2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0806D2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Pr="000806D2" w:rsidRDefault="00E53CC4" w:rsidP="000F2B71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0806D2">
        <w:rPr>
          <w:rFonts w:ascii="Times New Roman" w:hAnsi="Times New Roman"/>
          <w:color w:val="000000" w:themeColor="text1"/>
          <w:sz w:val="24"/>
        </w:rPr>
        <w:t>:</w:t>
      </w:r>
    </w:p>
    <w:p w14:paraId="012879EC" w14:textId="5642161A" w:rsidR="00611C01" w:rsidRDefault="00F76D3C" w:rsidP="00611C01">
      <w:pPr>
        <w:tabs>
          <w:tab w:val="num" w:pos="2268"/>
          <w:tab w:val="left" w:pos="6804"/>
        </w:tabs>
        <w:spacing w:line="240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mikro</w:t>
      </w:r>
      <w:r w:rsid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0806D2">
        <w:rPr>
          <w:rFonts w:ascii="Times New Roman" w:hAnsi="Times New Roman"/>
          <w:color w:val="000000" w:themeColor="text1"/>
          <w:sz w:val="24"/>
        </w:rPr>
        <w:t xml:space="preserve"> TAK</w:t>
      </w:r>
      <w:r w:rsidR="001B6A31">
        <w:rPr>
          <w:rFonts w:ascii="Times New Roman" w:hAnsi="Times New Roman"/>
          <w:color w:val="000000" w:themeColor="text1"/>
          <w:sz w:val="24"/>
        </w:rPr>
        <w:t xml:space="preserve">  </w:t>
      </w:r>
      <w:r w:rsidRPr="000806D2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0806D2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369EB23C" w:rsidR="00F76D3C" w:rsidRPr="000806D2" w:rsidRDefault="00E53CC4" w:rsidP="00611C01">
      <w:pPr>
        <w:tabs>
          <w:tab w:val="num" w:pos="2268"/>
          <w:tab w:val="left" w:pos="6804"/>
        </w:tabs>
        <w:spacing w:line="240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małych</w:t>
      </w:r>
      <w:r w:rsid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="00F76D3C" w:rsidRPr="000806D2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0806D2">
        <w:rPr>
          <w:rFonts w:ascii="Times New Roman" w:hAnsi="Times New Roman"/>
          <w:color w:val="000000" w:themeColor="text1"/>
          <w:sz w:val="24"/>
        </w:rPr>
        <w:t xml:space="preserve"> TAK</w:t>
      </w:r>
      <w:r w:rsid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="00F76D3C" w:rsidRPr="000806D2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0806D2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2A682547" w:rsidR="00F76D3C" w:rsidRDefault="00E53CC4" w:rsidP="000F2B71">
      <w:pPr>
        <w:tabs>
          <w:tab w:val="num" w:pos="2268"/>
          <w:tab w:val="left" w:pos="6804"/>
        </w:tabs>
        <w:spacing w:line="240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średnich</w:t>
      </w:r>
      <w:r w:rsid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="00F76D3C" w:rsidRPr="000806D2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0806D2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0806D2">
        <w:rPr>
          <w:rFonts w:ascii="Times New Roman" w:hAnsi="Times New Roman"/>
          <w:color w:val="000000" w:themeColor="text1"/>
          <w:sz w:val="24"/>
        </w:rPr>
        <w:tab/>
      </w:r>
      <w:r w:rsidR="00F76D3C" w:rsidRPr="000806D2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0806D2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343060EE" w:rsidR="00E53CC4" w:rsidRPr="000806D2" w:rsidRDefault="00E53CC4" w:rsidP="000F2B71">
      <w:pPr>
        <w:tabs>
          <w:tab w:val="left" w:pos="6804"/>
          <w:tab w:val="left" w:pos="8789"/>
        </w:tabs>
        <w:spacing w:line="240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>przedsiębiorstw w rozumieniu Załącznika nr 1 do Rozporządzenia Komisji (UE)</w:t>
      </w:r>
      <w:r w:rsid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>Nr 651/2014 z dnia 17 czerwca 2014 r. uznającego niektóre rodzaje pomocy za zgodne</w:t>
      </w:r>
      <w:r w:rsid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 w:rsidRPr="000806D2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0806D2" w:rsidRDefault="00F76D3C" w:rsidP="000F2B71">
      <w:pPr>
        <w:tabs>
          <w:tab w:val="num" w:pos="2268"/>
          <w:tab w:val="left" w:pos="6804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0806D2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0806D2" w:rsidRDefault="00B65807" w:rsidP="000F2B71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ab/>
      </w:r>
      <w:r w:rsidRPr="000806D2">
        <w:rPr>
          <w:rFonts w:ascii="Times New Roman" w:hAnsi="Times New Roman"/>
          <w:color w:val="000000" w:themeColor="text1"/>
          <w:sz w:val="24"/>
        </w:rPr>
        <w:tab/>
      </w:r>
      <w:r w:rsidRPr="000806D2">
        <w:rPr>
          <w:rFonts w:ascii="Times New Roman" w:hAnsi="Times New Roman"/>
          <w:color w:val="000000" w:themeColor="text1"/>
          <w:sz w:val="24"/>
        </w:rPr>
        <w:tab/>
      </w:r>
      <w:r w:rsidRPr="000806D2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0806D2" w:rsidRDefault="00B65807" w:rsidP="000F2B71">
      <w:pPr>
        <w:tabs>
          <w:tab w:val="center" w:pos="1260"/>
          <w:tab w:val="center" w:pos="6237"/>
        </w:tabs>
        <w:spacing w:line="240" w:lineRule="auto"/>
        <w:rPr>
          <w:rFonts w:ascii="Times New Roman" w:hAnsi="Times New Roman"/>
          <w:i/>
          <w:color w:val="000000" w:themeColor="text1"/>
          <w:sz w:val="24"/>
        </w:rPr>
      </w:pPr>
      <w:r w:rsidRPr="000806D2">
        <w:rPr>
          <w:rFonts w:ascii="Times New Roman" w:hAnsi="Times New Roman"/>
          <w:color w:val="000000" w:themeColor="text1"/>
          <w:sz w:val="24"/>
        </w:rPr>
        <w:tab/>
      </w:r>
      <w:r w:rsidRPr="000806D2">
        <w:rPr>
          <w:rFonts w:ascii="Times New Roman" w:hAnsi="Times New Roman"/>
          <w:i/>
          <w:color w:val="000000" w:themeColor="text1"/>
          <w:sz w:val="24"/>
        </w:rPr>
        <w:t>(data)</w:t>
      </w:r>
      <w:r w:rsidRPr="000806D2">
        <w:rPr>
          <w:rFonts w:ascii="Times New Roman" w:hAnsi="Times New Roman"/>
          <w:color w:val="000000" w:themeColor="text1"/>
          <w:sz w:val="24"/>
        </w:rPr>
        <w:t xml:space="preserve"> </w:t>
      </w:r>
      <w:r w:rsidRPr="000806D2">
        <w:rPr>
          <w:rFonts w:ascii="Times New Roman" w:hAnsi="Times New Roman"/>
          <w:color w:val="000000" w:themeColor="text1"/>
          <w:sz w:val="24"/>
        </w:rPr>
        <w:tab/>
      </w:r>
      <w:r w:rsidRPr="000806D2">
        <w:rPr>
          <w:rFonts w:ascii="Times New Roman" w:hAnsi="Times New Roman"/>
          <w:i/>
          <w:color w:val="000000" w:themeColor="text1"/>
          <w:sz w:val="24"/>
        </w:rPr>
        <w:t>(pieczęć i podpis osób/osoby uprawnionej do reprezentowania</w:t>
      </w:r>
      <w:r w:rsidRPr="000806D2">
        <w:rPr>
          <w:rFonts w:ascii="Times New Roman" w:hAnsi="Times New Roman"/>
          <w:i/>
          <w:color w:val="000000" w:themeColor="text1"/>
          <w:sz w:val="24"/>
        </w:rPr>
        <w:br/>
      </w:r>
      <w:r w:rsidRPr="000806D2">
        <w:rPr>
          <w:rFonts w:ascii="Times New Roman" w:hAnsi="Times New Roman"/>
          <w:i/>
          <w:color w:val="000000" w:themeColor="text1"/>
          <w:sz w:val="24"/>
        </w:rPr>
        <w:tab/>
      </w:r>
      <w:r w:rsidRPr="000806D2">
        <w:rPr>
          <w:rFonts w:ascii="Times New Roman" w:hAnsi="Times New Roman"/>
          <w:i/>
          <w:color w:val="000000" w:themeColor="text1"/>
          <w:sz w:val="24"/>
        </w:rPr>
        <w:tab/>
        <w:t>Wykonawcy i składania oświadczeń woli w jego imieniu)</w:t>
      </w:r>
    </w:p>
    <w:p w14:paraId="2EA0533B" w14:textId="77777777" w:rsidR="00CC2706" w:rsidRPr="000806D2" w:rsidRDefault="00CC2706" w:rsidP="000F2B71">
      <w:pPr>
        <w:tabs>
          <w:tab w:val="center" w:pos="1260"/>
          <w:tab w:val="center" w:pos="6237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0806D2" w:rsidRDefault="00B65807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0806D2">
        <w:rPr>
          <w:rFonts w:ascii="Times New Roman" w:hAnsi="Times New Roman"/>
          <w:b/>
          <w:color w:val="000000" w:themeColor="text1"/>
          <w:sz w:val="24"/>
        </w:rPr>
        <w:t>*</w:t>
      </w:r>
      <w:r w:rsidRPr="000806D2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0806D2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0806D2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0806D2">
        <w:rPr>
          <w:rFonts w:ascii="Times New Roman" w:hAnsi="Times New Roman"/>
          <w:b/>
          <w:color w:val="000000" w:themeColor="text1"/>
          <w:sz w:val="24"/>
        </w:rPr>
        <w:t>s</w:t>
      </w:r>
      <w:r w:rsidRPr="000806D2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0806D2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0806D2" w:rsidRDefault="00B65807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0806D2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0806D2">
        <w:rPr>
          <w:rFonts w:ascii="Times New Roman" w:hAnsi="Times New Roman"/>
          <w:b/>
          <w:color w:val="000000" w:themeColor="text1"/>
          <w:sz w:val="24"/>
        </w:rPr>
        <w:t>*</w:t>
      </w:r>
      <w:r w:rsidRPr="000806D2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0806D2" w:rsidRDefault="00DE431E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0806D2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0806D2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0806D2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0806D2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0806D2">
        <w:rPr>
          <w:rFonts w:ascii="Times New Roman" w:hAnsi="Times New Roman"/>
          <w:b/>
          <w:color w:val="000000" w:themeColor="text1"/>
          <w:sz w:val="24"/>
        </w:rPr>
        <w:t>w</w:t>
      </w:r>
      <w:r w:rsidRPr="000806D2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0806D2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0806D2" w:rsidSect="00D77FEB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142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25970" w14:textId="77777777" w:rsidR="00EA0A88" w:rsidRDefault="00EA0A88">
      <w:r>
        <w:separator/>
      </w:r>
    </w:p>
  </w:endnote>
  <w:endnote w:type="continuationSeparator" w:id="0">
    <w:p w14:paraId="62AC1CAA" w14:textId="77777777" w:rsidR="00EA0A88" w:rsidRDefault="00EA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88153" w14:textId="77777777" w:rsidR="00EA0A88" w:rsidRDefault="00EA0A88">
      <w:r>
        <w:separator/>
      </w:r>
    </w:p>
  </w:footnote>
  <w:footnote w:type="continuationSeparator" w:id="0">
    <w:p w14:paraId="092191D5" w14:textId="77777777" w:rsidR="00EA0A88" w:rsidRDefault="00EA0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5F129" w14:textId="7A64E181" w:rsidR="0052230C" w:rsidRPr="005755FA" w:rsidRDefault="0052230C" w:rsidP="0052230C">
    <w:pPr>
      <w:pStyle w:val="Nagwek"/>
      <w:rPr>
        <w:sz w:val="18"/>
        <w:szCs w:val="18"/>
      </w:rPr>
    </w:pPr>
    <w:r w:rsidRPr="005755FA">
      <w:rPr>
        <w:rFonts w:ascii="Times New Roman" w:hAnsi="Times New Roman"/>
        <w:b/>
        <w:bCs/>
        <w:sz w:val="18"/>
        <w:szCs w:val="18"/>
      </w:rPr>
      <w:t>I.271.</w:t>
    </w:r>
    <w:r w:rsidR="00122AC5">
      <w:rPr>
        <w:rFonts w:ascii="Times New Roman" w:hAnsi="Times New Roman"/>
        <w:b/>
        <w:bCs/>
        <w:sz w:val="18"/>
        <w:szCs w:val="18"/>
      </w:rPr>
      <w:t>2</w:t>
    </w:r>
    <w:r w:rsidRPr="005755FA">
      <w:rPr>
        <w:rFonts w:ascii="Times New Roman" w:hAnsi="Times New Roman"/>
        <w:b/>
        <w:bCs/>
        <w:sz w:val="18"/>
        <w:szCs w:val="18"/>
      </w:rPr>
      <w:t>.2026</w:t>
    </w:r>
  </w:p>
  <w:p w14:paraId="2280CF21" w14:textId="77777777" w:rsidR="00190CB5" w:rsidRDefault="00190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37C5F76"/>
    <w:multiLevelType w:val="hybridMultilevel"/>
    <w:tmpl w:val="E21E5B50"/>
    <w:lvl w:ilvl="0" w:tplc="80164D9C">
      <w:start w:val="1"/>
      <w:numFmt w:val="decimal"/>
      <w:lvlText w:val="%1)"/>
      <w:lvlJc w:val="left"/>
      <w:pPr>
        <w:ind w:left="25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4586C"/>
    <w:multiLevelType w:val="hybridMultilevel"/>
    <w:tmpl w:val="FE6C2DD4"/>
    <w:lvl w:ilvl="0" w:tplc="FFFFFFFF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5" w15:restartNumberingAfterBreak="0">
    <w:nsid w:val="1C312A15"/>
    <w:multiLevelType w:val="hybridMultilevel"/>
    <w:tmpl w:val="0BEE019C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06FB2"/>
    <w:multiLevelType w:val="hybridMultilevel"/>
    <w:tmpl w:val="9800DEFC"/>
    <w:lvl w:ilvl="0" w:tplc="80164D9C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9A0AD9"/>
    <w:multiLevelType w:val="hybridMultilevel"/>
    <w:tmpl w:val="B6C2E7B8"/>
    <w:lvl w:ilvl="0" w:tplc="80164D9C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4222CC"/>
    <w:multiLevelType w:val="hybridMultilevel"/>
    <w:tmpl w:val="FE6C2DD4"/>
    <w:lvl w:ilvl="0" w:tplc="FFFFFFFF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B9A3A8B"/>
    <w:multiLevelType w:val="hybridMultilevel"/>
    <w:tmpl w:val="71100DD0"/>
    <w:lvl w:ilvl="0" w:tplc="80164D9C">
      <w:start w:val="1"/>
      <w:numFmt w:val="decimal"/>
      <w:lvlText w:val="%1)"/>
      <w:lvlJc w:val="left"/>
      <w:pPr>
        <w:ind w:left="276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A36695"/>
    <w:multiLevelType w:val="hybridMultilevel"/>
    <w:tmpl w:val="9800DEFC"/>
    <w:lvl w:ilvl="0" w:tplc="FFFFFFFF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CC6330"/>
    <w:multiLevelType w:val="hybridMultilevel"/>
    <w:tmpl w:val="FE6C2DD4"/>
    <w:lvl w:ilvl="0" w:tplc="80164D9C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1CD5B67"/>
    <w:multiLevelType w:val="hybridMultilevel"/>
    <w:tmpl w:val="9800DEFC"/>
    <w:lvl w:ilvl="0" w:tplc="FFFFFFFF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91A95"/>
    <w:multiLevelType w:val="hybridMultilevel"/>
    <w:tmpl w:val="0BEE019C"/>
    <w:lvl w:ilvl="0" w:tplc="7BC0F716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17C19"/>
    <w:multiLevelType w:val="hybridMultilevel"/>
    <w:tmpl w:val="79FAE2CE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7BC0F716">
      <w:start w:val="1"/>
      <w:numFmt w:val="lowerLetter"/>
      <w:lvlText w:val="%4)"/>
      <w:lvlJc w:val="left"/>
      <w:pPr>
        <w:ind w:left="270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616E7148"/>
    <w:multiLevelType w:val="hybridMultilevel"/>
    <w:tmpl w:val="9800DEFC"/>
    <w:lvl w:ilvl="0" w:tplc="FFFFFFFF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94C2C"/>
    <w:multiLevelType w:val="hybridMultilevel"/>
    <w:tmpl w:val="0BEE019C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8"/>
  </w:num>
  <w:num w:numId="2" w16cid:durableId="974599186">
    <w:abstractNumId w:val="10"/>
  </w:num>
  <w:num w:numId="3" w16cid:durableId="227503161">
    <w:abstractNumId w:val="29"/>
  </w:num>
  <w:num w:numId="4" w16cid:durableId="114758712">
    <w:abstractNumId w:val="24"/>
  </w:num>
  <w:num w:numId="5" w16cid:durableId="1085960486">
    <w:abstractNumId w:val="33"/>
  </w:num>
  <w:num w:numId="6" w16cid:durableId="558827389">
    <w:abstractNumId w:val="41"/>
  </w:num>
  <w:num w:numId="7" w16cid:durableId="32731954">
    <w:abstractNumId w:val="28"/>
  </w:num>
  <w:num w:numId="8" w16cid:durableId="1157915893">
    <w:abstractNumId w:val="6"/>
  </w:num>
  <w:num w:numId="9" w16cid:durableId="1652322124">
    <w:abstractNumId w:val="38"/>
  </w:num>
  <w:num w:numId="10" w16cid:durableId="1583753985">
    <w:abstractNumId w:val="11"/>
  </w:num>
  <w:num w:numId="11" w16cid:durableId="793402835">
    <w:abstractNumId w:val="37"/>
  </w:num>
  <w:num w:numId="12" w16cid:durableId="1615595085">
    <w:abstractNumId w:val="8"/>
  </w:num>
  <w:num w:numId="13" w16cid:durableId="726680618">
    <w:abstractNumId w:val="25"/>
  </w:num>
  <w:num w:numId="14" w16cid:durableId="306711292">
    <w:abstractNumId w:val="26"/>
  </w:num>
  <w:num w:numId="15" w16cid:durableId="358505928">
    <w:abstractNumId w:val="20"/>
  </w:num>
  <w:num w:numId="16" w16cid:durableId="1832912865">
    <w:abstractNumId w:val="21"/>
  </w:num>
  <w:num w:numId="17" w16cid:durableId="113256052">
    <w:abstractNumId w:val="7"/>
  </w:num>
  <w:num w:numId="18" w16cid:durableId="2089690027">
    <w:abstractNumId w:val="40"/>
  </w:num>
  <w:num w:numId="19" w16cid:durableId="780413980">
    <w:abstractNumId w:val="19"/>
  </w:num>
  <w:num w:numId="20" w16cid:durableId="158539766">
    <w:abstractNumId w:val="39"/>
  </w:num>
  <w:num w:numId="21" w16cid:durableId="1973439435">
    <w:abstractNumId w:val="14"/>
  </w:num>
  <w:num w:numId="22" w16cid:durableId="1887524265">
    <w:abstractNumId w:val="5"/>
  </w:num>
  <w:num w:numId="23" w16cid:durableId="1528327396">
    <w:abstractNumId w:val="13"/>
  </w:num>
  <w:num w:numId="24" w16cid:durableId="1469545517">
    <w:abstractNumId w:val="17"/>
  </w:num>
  <w:num w:numId="25" w16cid:durableId="1174807615">
    <w:abstractNumId w:val="30"/>
  </w:num>
  <w:num w:numId="26" w16cid:durableId="1185943075">
    <w:abstractNumId w:val="9"/>
  </w:num>
  <w:num w:numId="27" w16cid:durableId="1426148244">
    <w:abstractNumId w:val="23"/>
  </w:num>
  <w:num w:numId="28" w16cid:durableId="340787522">
    <w:abstractNumId w:val="22"/>
  </w:num>
  <w:num w:numId="29" w16cid:durableId="1570454530">
    <w:abstractNumId w:val="12"/>
  </w:num>
  <w:num w:numId="30" w16cid:durableId="735323370">
    <w:abstractNumId w:val="32"/>
  </w:num>
  <w:num w:numId="31" w16cid:durableId="2122068900">
    <w:abstractNumId w:val="35"/>
  </w:num>
  <w:num w:numId="32" w16cid:durableId="858470377">
    <w:abstractNumId w:val="15"/>
  </w:num>
  <w:num w:numId="33" w16cid:durableId="836381542">
    <w:abstractNumId w:val="16"/>
  </w:num>
  <w:num w:numId="34" w16cid:durableId="1218394626">
    <w:abstractNumId w:val="31"/>
  </w:num>
  <w:num w:numId="35" w16cid:durableId="796413694">
    <w:abstractNumId w:val="34"/>
  </w:num>
  <w:num w:numId="36" w16cid:durableId="1046562226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3F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6D2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5E39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2B71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3F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AC5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77040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CB5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6A31"/>
    <w:rsid w:val="001B72C3"/>
    <w:rsid w:val="001C052A"/>
    <w:rsid w:val="001C1840"/>
    <w:rsid w:val="001C1984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5C27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1CB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3B7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507"/>
    <w:rsid w:val="003C7CF8"/>
    <w:rsid w:val="003D1F31"/>
    <w:rsid w:val="003D24EB"/>
    <w:rsid w:val="003D2B3A"/>
    <w:rsid w:val="003D42FB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A4D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03D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30C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2C8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709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1C01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2FF0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74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0CD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4C6F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4C3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B36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BC1"/>
    <w:rsid w:val="008E2C0E"/>
    <w:rsid w:val="008E4AF7"/>
    <w:rsid w:val="008E4D77"/>
    <w:rsid w:val="008E5DD6"/>
    <w:rsid w:val="008E6106"/>
    <w:rsid w:val="008E6250"/>
    <w:rsid w:val="008E67F3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8F3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1B30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3F68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0E2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986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3BC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DF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4D39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4E1E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4AB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57A70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3861"/>
    <w:rsid w:val="00D74913"/>
    <w:rsid w:val="00D75125"/>
    <w:rsid w:val="00D75293"/>
    <w:rsid w:val="00D75938"/>
    <w:rsid w:val="00D7625C"/>
    <w:rsid w:val="00D776C2"/>
    <w:rsid w:val="00D777E7"/>
    <w:rsid w:val="00D77FEB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179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809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AE6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02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A88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C7F32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03D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85</cp:revision>
  <cp:lastPrinted>2021-06-09T11:39:00Z</cp:lastPrinted>
  <dcterms:created xsi:type="dcterms:W3CDTF">2020-07-07T11:23:00Z</dcterms:created>
  <dcterms:modified xsi:type="dcterms:W3CDTF">2026-01-26T10:02:00Z</dcterms:modified>
</cp:coreProperties>
</file>